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7BABD6E1" w:rsidR="0012032E" w:rsidRPr="0012032E" w:rsidRDefault="008072E4" w:rsidP="008072E4">
      <w:pPr>
        <w:ind w:left="708" w:firstLine="387"/>
        <w:jc w:val="right"/>
        <w:rPr>
          <w:b/>
          <w:sz w:val="24"/>
          <w:szCs w:val="24"/>
        </w:rPr>
      </w:pPr>
      <w:r w:rsidRPr="008072E4">
        <w:rPr>
          <w:b/>
          <w:noProof/>
          <w:sz w:val="24"/>
          <w:szCs w:val="24"/>
          <w:lang w:val="ru-RU" w:eastAsia="ru-RU" w:bidi="ar-SA"/>
        </w:rPr>
        <w:drawing>
          <wp:inline distT="0" distB="0" distL="0" distR="0" wp14:anchorId="4F5EF197" wp14:editId="0A5F7C9D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3D55B2AB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D32847" w:rsidRPr="00D32847">
        <w:rPr>
          <w:rFonts w:cs="Segoe UI Semilight"/>
          <w:sz w:val="28"/>
        </w:rPr>
        <w:t>EKONOMIKAS DAĻA</w:t>
      </w:r>
    </w:p>
    <w:tbl>
      <w:tblPr>
        <w:tblStyle w:val="TableGrid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7858F436" w:rsidR="00C91374" w:rsidRPr="001A5CA6" w:rsidRDefault="00477123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6</w:t>
            </w:r>
            <w:bookmarkStart w:id="0" w:name="_GoBack"/>
            <w:bookmarkEnd w:id="0"/>
            <w:r w:rsidR="00C91374" w:rsidRPr="001A5CA6">
              <w:rPr>
                <w:rFonts w:cs="Segoe UI Semilight"/>
              </w:rPr>
              <w:t>.sējums</w:t>
            </w:r>
          </w:p>
          <w:p w14:paraId="0C77C737" w14:textId="58F8D21E" w:rsidR="00C91374" w:rsidRPr="000350B4" w:rsidRDefault="00D32847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D32847">
              <w:rPr>
                <w:rFonts w:cs="Segoe UI Semilight"/>
              </w:rPr>
              <w:t>EKONOMIKAS DAĻA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y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p w14:paraId="734E7CA2" w14:textId="77777777" w:rsidR="00EA617D" w:rsidRPr="0056483F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BC1411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 xml:space="preserve">Jordi </w:t>
    </w:r>
    <w:proofErr w:type="spellStart"/>
    <w:r w:rsidRPr="007E4BD4">
      <w:rPr>
        <w:spacing w:val="-5"/>
        <w:lang w:val="en-GB"/>
      </w:rPr>
      <w:t>Safont-Tria</w:t>
    </w:r>
    <w:proofErr w:type="spellEnd"/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Footer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Header"/>
    </w:pPr>
  </w:p>
  <w:p w14:paraId="3DE2045F" w14:textId="737DCA41" w:rsidR="00632109" w:rsidRPr="00EB61CD" w:rsidRDefault="00632109" w:rsidP="00EB6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77123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072E4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2847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2E"/>
    <w:rsid w:val="00E705A7"/>
    <w:rsid w:val="00E71D26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Heading2">
    <w:name w:val="heading 2"/>
    <w:basedOn w:val="ListParagraph"/>
    <w:next w:val="Normal"/>
    <w:link w:val="Heading2Char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65"/>
  </w:style>
  <w:style w:type="paragraph" w:styleId="Footer">
    <w:name w:val="footer"/>
    <w:basedOn w:val="Normal"/>
    <w:link w:val="Foot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65"/>
  </w:style>
  <w:style w:type="character" w:customStyle="1" w:styleId="Heading1Char">
    <w:name w:val="Heading 1 Char"/>
    <w:link w:val="Heading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Heading2Char">
    <w:name w:val="Heading 2 Char"/>
    <w:link w:val="Heading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Heading3Char">
    <w:name w:val="Heading 3 Char"/>
    <w:link w:val="Heading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Heading4Char">
    <w:name w:val="Heading 4 Char"/>
    <w:link w:val="Heading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Heading5Char">
    <w:name w:val="Heading 5 Char"/>
    <w:link w:val="Heading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semiHidden/>
    <w:rsid w:val="00C023A9"/>
    <w:rPr>
      <w:caps/>
      <w:color w:val="000000"/>
      <w:spacing w:val="10"/>
    </w:rPr>
  </w:style>
  <w:style w:type="character" w:customStyle="1" w:styleId="Heading7Char">
    <w:name w:val="Heading 7 Char"/>
    <w:link w:val="Heading7"/>
    <w:uiPriority w:val="9"/>
    <w:semiHidden/>
    <w:rsid w:val="00C023A9"/>
    <w:rPr>
      <w:caps/>
      <w:color w:val="000000"/>
      <w:spacing w:val="10"/>
    </w:rPr>
  </w:style>
  <w:style w:type="character" w:customStyle="1" w:styleId="Heading8Char">
    <w:name w:val="Heading 8 Char"/>
    <w:link w:val="Heading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C023A9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Strong">
    <w:name w:val="Strong"/>
    <w:uiPriority w:val="22"/>
    <w:qFormat/>
    <w:rsid w:val="00C023A9"/>
    <w:rPr>
      <w:b/>
      <w:bCs/>
    </w:rPr>
  </w:style>
  <w:style w:type="character" w:styleId="Emphasis">
    <w:name w:val="Emphasis"/>
    <w:uiPriority w:val="20"/>
    <w:qFormat/>
    <w:rsid w:val="00C023A9"/>
    <w:rPr>
      <w:caps/>
      <w:color w:val="00000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023A9"/>
    <w:pPr>
      <w:spacing w:after="0" w:line="240" w:lineRule="auto"/>
    </w:pPr>
  </w:style>
  <w:style w:type="paragraph" w:styleId="ListParagraph">
    <w:name w:val="List Paragraph"/>
    <w:aliases w:val="AK loend"/>
    <w:basedOn w:val="Normal"/>
    <w:link w:val="ListParagraphChar"/>
    <w:uiPriority w:val="34"/>
    <w:qFormat/>
    <w:rsid w:val="00C023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23A9"/>
    <w:rPr>
      <w:i/>
      <w:iCs/>
    </w:rPr>
  </w:style>
  <w:style w:type="character" w:customStyle="1" w:styleId="QuoteChar">
    <w:name w:val="Quote Char"/>
    <w:link w:val="Quote"/>
    <w:uiPriority w:val="29"/>
    <w:rsid w:val="00C023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C023A9"/>
    <w:rPr>
      <w:i/>
      <w:iCs/>
      <w:color w:val="000000"/>
      <w:sz w:val="20"/>
      <w:szCs w:val="20"/>
    </w:rPr>
  </w:style>
  <w:style w:type="character" w:styleId="SubtleEmphasis">
    <w:name w:val="Subtle Emphasis"/>
    <w:uiPriority w:val="19"/>
    <w:qFormat/>
    <w:rsid w:val="00C023A9"/>
    <w:rPr>
      <w:i/>
      <w:iCs/>
      <w:color w:val="000000"/>
    </w:rPr>
  </w:style>
  <w:style w:type="character" w:styleId="IntenseEmphasi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SubtleReference">
    <w:name w:val="Subtle Reference"/>
    <w:uiPriority w:val="31"/>
    <w:qFormat/>
    <w:rsid w:val="00C023A9"/>
    <w:rPr>
      <w:b/>
      <w:bCs/>
      <w:color w:val="000000"/>
    </w:rPr>
  </w:style>
  <w:style w:type="character" w:styleId="IntenseReferenc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BookTitle">
    <w:name w:val="Book Title"/>
    <w:uiPriority w:val="33"/>
    <w:qFormat/>
    <w:rsid w:val="00C023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023A9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NoSpacingChar">
    <w:name w:val="No Spacing Char"/>
    <w:link w:val="NoSpacing"/>
    <w:uiPriority w:val="1"/>
    <w:rsid w:val="00C023A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yperlink">
    <w:name w:val="Hyperlink"/>
    <w:uiPriority w:val="99"/>
    <w:unhideWhenUsed/>
    <w:rsid w:val="00321E05"/>
    <w:rPr>
      <w:color w:val="5F5F5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TOC5">
    <w:name w:val="toc 5"/>
    <w:basedOn w:val="Normal"/>
    <w:next w:val="Normal"/>
    <w:autoRedefine/>
    <w:uiPriority w:val="39"/>
    <w:unhideWhenUsed/>
    <w:rsid w:val="00F537C4"/>
    <w:pPr>
      <w:spacing w:after="0"/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F537C4"/>
    <w:pPr>
      <w:spacing w:after="0"/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F537C4"/>
    <w:pPr>
      <w:spacing w:after="0"/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F537C4"/>
    <w:pPr>
      <w:spacing w:after="0"/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F537C4"/>
    <w:pPr>
      <w:spacing w:after="0"/>
      <w:ind w:left="1600"/>
    </w:pPr>
  </w:style>
  <w:style w:type="table" w:styleId="TableGrid">
    <w:name w:val="Table Grid"/>
    <w:basedOn w:val="TableNorma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l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istParagraphChar">
    <w:name w:val="List Paragraph Char"/>
    <w:aliases w:val="AK loend Char"/>
    <w:link w:val="ListParagraph"/>
    <w:uiPriority w:val="34"/>
    <w:locked/>
    <w:rsid w:val="00646152"/>
    <w:rPr>
      <w:lang w:eastAsia="en-US" w:bidi="en-US"/>
    </w:rPr>
  </w:style>
  <w:style w:type="paragraph" w:styleId="BodyText">
    <w:name w:val="Body Text"/>
    <w:basedOn w:val="Normal"/>
    <w:link w:val="BodyTextChar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5C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5C2C"/>
    <w:rPr>
      <w:lang w:eastAsia="en-US" w:bidi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C2C"/>
    <w:rPr>
      <w:lang w:eastAsia="en-US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5C2C"/>
    <w:rPr>
      <w:sz w:val="16"/>
      <w:szCs w:val="16"/>
      <w:lang w:eastAsia="en-US" w:bidi="en-US"/>
    </w:rPr>
  </w:style>
  <w:style w:type="paragraph" w:styleId="List">
    <w:name w:val="List"/>
    <w:basedOn w:val="BodyTex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l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DefaultParagraph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l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l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Heading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DefaultParagraphFont"/>
    <w:rsid w:val="001B1641"/>
  </w:style>
  <w:style w:type="character" w:customStyle="1" w:styleId="apple-converted-space">
    <w:name w:val="apple-converted-space"/>
    <w:basedOn w:val="DefaultParagraphFont"/>
    <w:rsid w:val="001B1641"/>
  </w:style>
  <w:style w:type="character" w:customStyle="1" w:styleId="ert">
    <w:name w:val="ert"/>
    <w:basedOn w:val="DefaultParagraphFont"/>
    <w:rsid w:val="00461242"/>
  </w:style>
  <w:style w:type="character" w:styleId="PlaceholderText">
    <w:name w:val="Placeholder Text"/>
    <w:basedOn w:val="DefaultParagraph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l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">
    <w:name w:val="Pealkiri2"/>
    <w:basedOn w:val="Heading2"/>
    <w:link w:val="Pealkiri2Mrk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">
    <w:name w:val="Pealkiri2 Märk"/>
    <w:basedOn w:val="Heading2Char"/>
    <w:link w:val="Pealkiri2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DefaultParagraph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5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l"/>
    <w:next w:val="Normal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istParagraph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istParagraphChar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l"/>
    <w:next w:val="Normal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19EFF-235F-45E9-BBF5-536DB7D7A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1374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Alina</cp:lastModifiedBy>
  <cp:revision>13</cp:revision>
  <cp:lastPrinted>2017-05-17T05:28:00Z</cp:lastPrinted>
  <dcterms:created xsi:type="dcterms:W3CDTF">2017-05-16T07:42:00Z</dcterms:created>
  <dcterms:modified xsi:type="dcterms:W3CDTF">2018-06-11T14:04:00Z</dcterms:modified>
</cp:coreProperties>
</file>